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2A345209"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A725B3">
        <w:rPr>
          <w:rFonts w:cs="Calibri"/>
          <w:caps/>
          <w:color w:val="auto"/>
          <w:kern w:val="28"/>
        </w:rPr>
        <w:t>00116</w:t>
      </w:r>
      <w:r w:rsidR="00D04382" w:rsidRPr="00B172A9">
        <w:rPr>
          <w:rFonts w:ascii="Calibri" w:eastAsia="Times New Roman" w:hAnsi="Calibri" w:cs="Calibri"/>
          <w:bCs w:val="0"/>
          <w:color w:val="auto"/>
          <w:szCs w:val="20"/>
        </w:rPr>
        <w:t>/202</w:t>
      </w:r>
      <w:r w:rsidR="007F35C5">
        <w:rPr>
          <w:rFonts w:ascii="Calibri" w:eastAsia="Times New Roman" w:hAnsi="Calibri" w:cs="Calibri"/>
          <w:bCs w:val="0"/>
          <w:color w:val="auto"/>
          <w:szCs w:val="20"/>
        </w:rPr>
        <w:t>6</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416631D8"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A725B3" w:rsidRPr="00A725B3">
        <w:rPr>
          <w:rFonts w:cs="Arial"/>
          <w:b/>
          <w:i/>
          <w:snapToGrid w:val="0"/>
          <w:color w:val="000000"/>
          <w:szCs w:val="22"/>
        </w:rPr>
        <w:t>Opracowanie dokumentacji projektowo – kosztorysowej sieci SN, na terenie działania RE Janów Lubelski – 6 części(Pakiet nr 2/25)</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w:t>
      </w:r>
      <w:r w:rsidRPr="00A725B3">
        <w:rPr>
          <w:rFonts w:cs="Calibri"/>
          <w:bCs/>
          <w:szCs w:val="22"/>
          <w:lang w:eastAsia="pl-PL"/>
        </w:rPr>
        <w:t xml:space="preserve">ostatnich </w:t>
      </w:r>
      <w:r w:rsidR="009B2A00" w:rsidRPr="00A725B3">
        <w:rPr>
          <w:rFonts w:cs="Calibri"/>
          <w:bCs/>
          <w:szCs w:val="22"/>
          <w:lang w:eastAsia="pl-PL"/>
        </w:rPr>
        <w:t>5</w:t>
      </w:r>
      <w:r w:rsidRPr="00A725B3">
        <w:rPr>
          <w:rFonts w:cs="Calibri"/>
          <w:bCs/>
          <w:szCs w:val="22"/>
          <w:lang w:eastAsia="pl-PL"/>
        </w:rPr>
        <w:t xml:space="preserve"> lat przed</w:t>
      </w:r>
      <w:r w:rsidRPr="00A12417">
        <w:rPr>
          <w:rFonts w:cs="Calibri"/>
          <w:bCs/>
          <w:szCs w:val="22"/>
          <w:lang w:eastAsia="pl-PL"/>
        </w:rPr>
        <w:t xml:space="preserve">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2"/>
      <w:headerReference w:type="default" r:id="rId13"/>
      <w:footerReference w:type="even" r:id="rId14"/>
      <w:footerReference w:type="default" r:id="rId15"/>
      <w:headerReference w:type="first" r:id="rId16"/>
      <w:footerReference w:type="first" r:id="rId17"/>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4D221" w14:textId="77777777" w:rsidR="00022547" w:rsidRDefault="00022547" w:rsidP="004A302B">
      <w:pPr>
        <w:spacing w:line="240" w:lineRule="auto"/>
      </w:pPr>
      <w:r>
        <w:separator/>
      </w:r>
    </w:p>
  </w:endnote>
  <w:endnote w:type="continuationSeparator" w:id="0">
    <w:p w14:paraId="3368E9FB" w14:textId="77777777" w:rsidR="00022547" w:rsidRDefault="0002254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C58B3" w14:textId="77777777" w:rsidR="00022547" w:rsidRDefault="00022547" w:rsidP="004A302B">
      <w:pPr>
        <w:spacing w:line="240" w:lineRule="auto"/>
      </w:pPr>
      <w:r>
        <w:separator/>
      </w:r>
    </w:p>
  </w:footnote>
  <w:footnote w:type="continuationSeparator" w:id="0">
    <w:p w14:paraId="3861E145" w14:textId="77777777" w:rsidR="00022547" w:rsidRDefault="0002254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2547"/>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26C7"/>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7F35C5"/>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B3"/>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3E3"/>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6DAC"/>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1127"/>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6E66"/>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POST/DYS/OR/GZ/00116/2026                         </dmsv2SWPP2ObjectNumber>
    <dmsv2SWPP2SumMD5 xmlns="http://schemas.microsoft.com/sharepoint/v3">9422100b9011630b9a9c17f511bd83f5</dmsv2SWPP2SumMD5>
    <dmsv2BaseMoved xmlns="http://schemas.microsoft.com/sharepoint/v3">false</dmsv2BaseMoved>
    <dmsv2BaseIsSensitive xmlns="http://schemas.microsoft.com/sharepoint/v3">true</dmsv2BaseIsSensitive>
    <dmsv2SWPP2IDSWPP2 xmlns="http://schemas.microsoft.com/sharepoint/v3">703714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24160860</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00000001000700030000000k000000000001</dmsv2SWPP2ObjectDepartment>
    <dmsv2SWPP2ObjectName xmlns="http://schemas.microsoft.com/sharepoint/v3">Postępowanie</dmsv2SWPP2ObjectName>
    <_dlc_DocId xmlns="a19cb1c7-c5c7-46d4-85ae-d83685407bba">JEUP5JKVCYQC-1092029480-18745</_dlc_DocId>
    <_dlc_DocIdUrl xmlns="a19cb1c7-c5c7-46d4-85ae-d83685407bba">
      <Url>https://swpp2.dms.gkpge.pl/sites/41/_layouts/15/DocIdRedir.aspx?ID=JEUP5JKVCYQC-1092029480-18745</Url>
      <Description>JEUP5JKVCYQC-1092029480-18745</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30B4DCE-1DB8-4557-8093-6212DBD31D67}"/>
</file>

<file path=customXml/itemProps6.xml><?xml version="1.0" encoding="utf-8"?>
<ds:datastoreItem xmlns:ds="http://schemas.openxmlformats.org/officeDocument/2006/customXml" ds:itemID="{36CA5FFA-244F-4B56-9EC1-5830870C9DDC}"/>
</file>

<file path=docProps/app.xml><?xml version="1.0" encoding="utf-8"?>
<Properties xmlns="http://schemas.openxmlformats.org/officeDocument/2006/extended-properties" xmlns:vt="http://schemas.openxmlformats.org/officeDocument/2006/docPropsVTypes">
  <Template>Normal</Template>
  <TotalTime>51</TotalTime>
  <Pages>1</Pages>
  <Words>163</Words>
  <Characters>984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46</cp:revision>
  <cp:lastPrinted>2020-02-27T07:25:00Z</cp:lastPrinted>
  <dcterms:created xsi:type="dcterms:W3CDTF">2021-01-27T10:00:00Z</dcterms:created>
  <dcterms:modified xsi:type="dcterms:W3CDTF">2026-01-20T07:46:00Z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d0f26d9c-f615-421e-ad76-6dadd47a2c67</vt:lpwstr>
  </property>
</Properties>
</file>